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4B8F" w14:textId="77777777" w:rsidR="001500CD" w:rsidRPr="009615EE" w:rsidRDefault="001500CD" w:rsidP="001500CD">
      <w:pPr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65458271" w14:textId="77777777" w:rsidR="001500CD" w:rsidRPr="009615EE" w:rsidRDefault="001500CD" w:rsidP="001500C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36AA0C8E" w14:textId="77777777" w:rsidR="001500CD" w:rsidRPr="009615EE" w:rsidRDefault="001500CD" w:rsidP="001500C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34B085D1" w14:textId="77777777" w:rsidR="001500CD" w:rsidRPr="009615EE" w:rsidRDefault="001500CD" w:rsidP="001500C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730A81C8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7521D435" w14:textId="77777777" w:rsidR="001500CD" w:rsidRPr="009615EE" w:rsidRDefault="001500CD" w:rsidP="001500CD">
      <w:pPr>
        <w:rPr>
          <w:rFonts w:cs="Times New Roman"/>
          <w:sz w:val="22"/>
        </w:rPr>
      </w:pPr>
    </w:p>
    <w:p w14:paraId="2DD6ED84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2962A8F6" w14:textId="77777777" w:rsidR="001500CD" w:rsidRPr="009615EE" w:rsidRDefault="001500CD" w:rsidP="001500CD">
      <w:pPr>
        <w:rPr>
          <w:rFonts w:cs="Times New Roman"/>
          <w:sz w:val="22"/>
        </w:rPr>
      </w:pPr>
    </w:p>
    <w:p w14:paraId="48F8AE33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073FA349" w14:textId="77777777" w:rsidR="001500CD" w:rsidRPr="009615EE" w:rsidRDefault="001500CD" w:rsidP="001500C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2F67E94F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…………..……….…………………...</w:t>
      </w:r>
    </w:p>
    <w:p w14:paraId="406E419C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60D7C334" w14:textId="77777777" w:rsidR="001500CD" w:rsidRPr="009615EE" w:rsidRDefault="001500CD" w:rsidP="001500C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5068914F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569B615C" w14:textId="77777777" w:rsidR="001500CD" w:rsidRPr="009615EE" w:rsidRDefault="001500CD" w:rsidP="001500CD">
      <w:pPr>
        <w:rPr>
          <w:rFonts w:cs="Times New Roman"/>
          <w:sz w:val="22"/>
        </w:rPr>
      </w:pPr>
    </w:p>
    <w:p w14:paraId="21F2E236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7DDCF8A5" w14:textId="77777777" w:rsidR="001500CD" w:rsidRPr="009615EE" w:rsidRDefault="001500CD" w:rsidP="001500C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213BD9A4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10191A42" w14:textId="77777777" w:rsidR="001500CD" w:rsidRPr="009615EE" w:rsidRDefault="001500CD" w:rsidP="001500CD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2E1119DD" w14:textId="77777777" w:rsidR="001500CD" w:rsidRPr="009615EE" w:rsidRDefault="001500CD" w:rsidP="001500C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bCs/>
          <w:sz w:val="22"/>
        </w:rPr>
        <w:t xml:space="preserve">Zestaw nr 9 – </w:t>
      </w:r>
      <w:r w:rsidRPr="009615EE">
        <w:rPr>
          <w:rFonts w:cs="Times New Roman"/>
          <w:b/>
          <w:sz w:val="22"/>
        </w:rPr>
        <w:t>drób i wyroby</w:t>
      </w:r>
    </w:p>
    <w:p w14:paraId="6119FC7D" w14:textId="77777777" w:rsidR="001500CD" w:rsidRPr="009615EE" w:rsidRDefault="001500CD" w:rsidP="001500C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p w14:paraId="3CF83302" w14:textId="77777777" w:rsidR="001500CD" w:rsidRPr="009615EE" w:rsidRDefault="001500CD" w:rsidP="001500CD">
      <w:pPr>
        <w:rPr>
          <w:rFonts w:cs="Times New Roman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1"/>
        <w:gridCol w:w="3743"/>
        <w:gridCol w:w="1260"/>
        <w:gridCol w:w="620"/>
        <w:gridCol w:w="656"/>
        <w:gridCol w:w="1121"/>
        <w:gridCol w:w="1121"/>
      </w:tblGrid>
      <w:tr w:rsidR="001500CD" w:rsidRPr="009615EE" w14:paraId="7F666BD5" w14:textId="77777777" w:rsidTr="00515AE8">
        <w:trPr>
          <w:trHeight w:val="775"/>
        </w:trPr>
        <w:tc>
          <w:tcPr>
            <w:tcW w:w="302" w:type="pct"/>
          </w:tcPr>
          <w:p w14:paraId="18C9A746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Lp.   </w:t>
            </w:r>
          </w:p>
        </w:tc>
        <w:tc>
          <w:tcPr>
            <w:tcW w:w="2168" w:type="pct"/>
          </w:tcPr>
          <w:p w14:paraId="0B22F037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Nazwa Towaru </w:t>
            </w:r>
          </w:p>
        </w:tc>
        <w:tc>
          <w:tcPr>
            <w:tcW w:w="717" w:type="pct"/>
          </w:tcPr>
          <w:p w14:paraId="566621E8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Kod CPV</w:t>
            </w:r>
          </w:p>
        </w:tc>
        <w:tc>
          <w:tcPr>
            <w:tcW w:w="344" w:type="pct"/>
          </w:tcPr>
          <w:p w14:paraId="272F9667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414" w:type="pct"/>
          </w:tcPr>
          <w:p w14:paraId="67A9AE14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528" w:type="pct"/>
          </w:tcPr>
          <w:p w14:paraId="73882C19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527" w:type="pct"/>
          </w:tcPr>
          <w:p w14:paraId="4A10BE6E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1500CD" w:rsidRPr="009615EE" w14:paraId="05CF70F6" w14:textId="77777777" w:rsidTr="00515AE8">
        <w:trPr>
          <w:trHeight w:val="300"/>
        </w:trPr>
        <w:tc>
          <w:tcPr>
            <w:tcW w:w="302" w:type="pct"/>
          </w:tcPr>
          <w:p w14:paraId="1743BD79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8" w:type="pct"/>
          </w:tcPr>
          <w:p w14:paraId="1CC87E6F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7" w:type="pct"/>
          </w:tcPr>
          <w:p w14:paraId="52A739FF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4" w:type="pct"/>
          </w:tcPr>
          <w:p w14:paraId="7468C506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4" w:type="pct"/>
          </w:tcPr>
          <w:p w14:paraId="725B6BC4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8" w:type="pct"/>
          </w:tcPr>
          <w:p w14:paraId="38423052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7" w:type="pct"/>
          </w:tcPr>
          <w:p w14:paraId="5E4485D7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7</w:t>
            </w:r>
          </w:p>
        </w:tc>
      </w:tr>
      <w:tr w:rsidR="001500CD" w:rsidRPr="009615EE" w14:paraId="0337EE06" w14:textId="77777777" w:rsidTr="00515AE8">
        <w:trPr>
          <w:trHeight w:val="2003"/>
        </w:trPr>
        <w:tc>
          <w:tcPr>
            <w:tcW w:w="302" w:type="pct"/>
          </w:tcPr>
          <w:p w14:paraId="022D376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168" w:type="pct"/>
          </w:tcPr>
          <w:p w14:paraId="1BB34070" w14:textId="77777777" w:rsidR="001500CD" w:rsidRPr="009615EE" w:rsidRDefault="001500CD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Drób – Filet z piersi kurczaka</w:t>
            </w:r>
            <w:r w:rsidRPr="009615EE">
              <w:rPr>
                <w:color w:val="000000"/>
                <w:sz w:val="22"/>
                <w:szCs w:val="22"/>
              </w:rPr>
              <w:t xml:space="preserve"> </w:t>
            </w:r>
            <w:r w:rsidRPr="009615EE">
              <w:rPr>
                <w:b/>
                <w:bCs/>
                <w:color w:val="000000"/>
                <w:sz w:val="22"/>
                <w:szCs w:val="22"/>
              </w:rPr>
              <w:t>(klasy A, bez skóry, świeży).</w:t>
            </w:r>
          </w:p>
          <w:p w14:paraId="46BBD03F" w14:textId="77777777" w:rsidR="001500CD" w:rsidRPr="00425B95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</w:tc>
        <w:tc>
          <w:tcPr>
            <w:tcW w:w="717" w:type="pct"/>
          </w:tcPr>
          <w:p w14:paraId="2E30DD46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15100000-4</w:t>
            </w:r>
          </w:p>
        </w:tc>
        <w:tc>
          <w:tcPr>
            <w:tcW w:w="344" w:type="pct"/>
            <w:noWrap/>
          </w:tcPr>
          <w:p w14:paraId="23A59ED9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23CBAB33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528" w:type="pct"/>
          </w:tcPr>
          <w:p w14:paraId="57737820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03D45119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3B1B0A1E" w14:textId="77777777" w:rsidTr="00515AE8">
        <w:trPr>
          <w:trHeight w:val="300"/>
        </w:trPr>
        <w:tc>
          <w:tcPr>
            <w:tcW w:w="302" w:type="pct"/>
          </w:tcPr>
          <w:p w14:paraId="13B309AA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68" w:type="pct"/>
          </w:tcPr>
          <w:p w14:paraId="56867C0D" w14:textId="77777777" w:rsidR="001500CD" w:rsidRPr="009615EE" w:rsidRDefault="001500CD" w:rsidP="00515AE8">
            <w:pPr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Filet z  piersi indyka  (schłodzony, klasy A, świeży)</w:t>
            </w:r>
          </w:p>
          <w:p w14:paraId="0051DF89" w14:textId="77777777" w:rsidR="001500CD" w:rsidRPr="009615EE" w:rsidRDefault="001500CD" w:rsidP="00515AE8">
            <w:pPr>
              <w:rPr>
                <w:b/>
                <w:bCs/>
                <w:sz w:val="22"/>
                <w:szCs w:val="22"/>
              </w:rPr>
            </w:pPr>
          </w:p>
          <w:p w14:paraId="5FF931F5" w14:textId="77777777" w:rsidR="001500CD" w:rsidRPr="00425B95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</w:tc>
        <w:tc>
          <w:tcPr>
            <w:tcW w:w="717" w:type="pct"/>
          </w:tcPr>
          <w:p w14:paraId="75FE5DC4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15100000-4</w:t>
            </w:r>
          </w:p>
        </w:tc>
        <w:tc>
          <w:tcPr>
            <w:tcW w:w="344" w:type="pct"/>
            <w:noWrap/>
          </w:tcPr>
          <w:p w14:paraId="3A6027A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15DE30D3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690</w:t>
            </w:r>
          </w:p>
        </w:tc>
        <w:tc>
          <w:tcPr>
            <w:tcW w:w="528" w:type="pct"/>
          </w:tcPr>
          <w:p w14:paraId="0803CB7F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14A28D7F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1ACDEF1A" w14:textId="77777777" w:rsidTr="00515AE8">
        <w:trPr>
          <w:trHeight w:val="315"/>
        </w:trPr>
        <w:tc>
          <w:tcPr>
            <w:tcW w:w="302" w:type="pct"/>
          </w:tcPr>
          <w:p w14:paraId="175FF79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68" w:type="pct"/>
          </w:tcPr>
          <w:p w14:paraId="57AA3BC3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Podudzie z kurcząt, klasy A,  świeże</w:t>
            </w:r>
          </w:p>
          <w:p w14:paraId="38C394DC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4232A0C7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2B4EB881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p w14:paraId="0608E7E9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15100000-4</w:t>
            </w:r>
          </w:p>
        </w:tc>
        <w:tc>
          <w:tcPr>
            <w:tcW w:w="344" w:type="pct"/>
            <w:noWrap/>
          </w:tcPr>
          <w:p w14:paraId="1EB58E3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361DB324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780</w:t>
            </w:r>
          </w:p>
        </w:tc>
        <w:tc>
          <w:tcPr>
            <w:tcW w:w="528" w:type="pct"/>
          </w:tcPr>
          <w:p w14:paraId="2C6E39C8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1BAB6EFF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26695FC2" w14:textId="77777777" w:rsidTr="00515AE8">
        <w:trPr>
          <w:trHeight w:val="315"/>
        </w:trPr>
        <w:tc>
          <w:tcPr>
            <w:tcW w:w="302" w:type="pct"/>
          </w:tcPr>
          <w:p w14:paraId="695A7057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68" w:type="pct"/>
          </w:tcPr>
          <w:p w14:paraId="4D94A6C7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Kabanosy drobiowe</w:t>
            </w:r>
          </w:p>
          <w:p w14:paraId="5ACEECB8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4F5C332C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1F240125" w14:textId="77777777" w:rsidR="001500CD" w:rsidRPr="009615EE" w:rsidRDefault="001500CD" w:rsidP="001500CD">
            <w:pPr>
              <w:numPr>
                <w:ilvl w:val="1"/>
                <w:numId w:val="190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p w14:paraId="434C99F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15130000-4</w:t>
            </w:r>
          </w:p>
        </w:tc>
        <w:tc>
          <w:tcPr>
            <w:tcW w:w="344" w:type="pct"/>
            <w:noWrap/>
          </w:tcPr>
          <w:p w14:paraId="6CBB9B67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7445B63A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28" w:type="pct"/>
          </w:tcPr>
          <w:p w14:paraId="316CB9FF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332826E8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75BB277B" w14:textId="77777777" w:rsidTr="00515AE8">
        <w:trPr>
          <w:trHeight w:val="315"/>
        </w:trPr>
        <w:tc>
          <w:tcPr>
            <w:tcW w:w="302" w:type="pct"/>
          </w:tcPr>
          <w:p w14:paraId="338B6846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68" w:type="pct"/>
          </w:tcPr>
          <w:p w14:paraId="062C1442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Kaczka noga, mrożona.</w:t>
            </w:r>
          </w:p>
          <w:p w14:paraId="6411DEBF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1C9B3D20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0A84B225" w14:textId="77777777" w:rsidR="001500CD" w:rsidRPr="009615EE" w:rsidRDefault="001500CD" w:rsidP="001500CD">
            <w:pPr>
              <w:numPr>
                <w:ilvl w:val="1"/>
                <w:numId w:val="193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p w14:paraId="1FB2EDCA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15100000-4</w:t>
            </w:r>
          </w:p>
        </w:tc>
        <w:tc>
          <w:tcPr>
            <w:tcW w:w="344" w:type="pct"/>
            <w:noWrap/>
          </w:tcPr>
          <w:p w14:paraId="2E5928A3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2D78CF48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28" w:type="pct"/>
          </w:tcPr>
          <w:p w14:paraId="0EB4BD60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46D1B28A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0ABD869C" w14:textId="77777777" w:rsidTr="00515AE8">
        <w:trPr>
          <w:trHeight w:val="1272"/>
        </w:trPr>
        <w:tc>
          <w:tcPr>
            <w:tcW w:w="302" w:type="pct"/>
          </w:tcPr>
          <w:p w14:paraId="27E6813C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68" w:type="pct"/>
          </w:tcPr>
          <w:p w14:paraId="50F8B5D6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Porcja rosołowa z kaczki , klasa A, świeża, schłodzona</w:t>
            </w:r>
          </w:p>
          <w:p w14:paraId="7064A0D1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stanowiącym załącznik nr 1i do SWZ oraz załącznikiem do wzoru umowy będącej załącznikiem nr 4 do SWZ</w:t>
            </w:r>
          </w:p>
          <w:p w14:paraId="5F7A561A" w14:textId="77777777" w:rsidR="001500CD" w:rsidRPr="009615EE" w:rsidRDefault="001500CD" w:rsidP="001500CD">
            <w:pPr>
              <w:numPr>
                <w:ilvl w:val="1"/>
                <w:numId w:val="197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p w14:paraId="73461E1A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lastRenderedPageBreak/>
              <w:t>15100000-4</w:t>
            </w:r>
          </w:p>
        </w:tc>
        <w:tc>
          <w:tcPr>
            <w:tcW w:w="344" w:type="pct"/>
            <w:noWrap/>
          </w:tcPr>
          <w:p w14:paraId="63FDB28B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16B77C4E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28" w:type="pct"/>
          </w:tcPr>
          <w:p w14:paraId="18286ED7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6230F1EA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4F0DC71F" w14:textId="77777777" w:rsidTr="00515AE8">
        <w:trPr>
          <w:trHeight w:val="315"/>
        </w:trPr>
        <w:tc>
          <w:tcPr>
            <w:tcW w:w="302" w:type="pct"/>
          </w:tcPr>
          <w:p w14:paraId="23E1D807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68" w:type="pct"/>
          </w:tcPr>
          <w:p w14:paraId="2A2957B7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Skrzydło indycze świeże, klasa A, świeże, schłodzone</w:t>
            </w:r>
          </w:p>
          <w:p w14:paraId="0F16D2C9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79A1318C" w14:textId="77777777" w:rsidR="001500CD" w:rsidRPr="009615EE" w:rsidRDefault="001500CD" w:rsidP="001500CD">
            <w:pPr>
              <w:numPr>
                <w:ilvl w:val="1"/>
                <w:numId w:val="201"/>
              </w:numPr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numer partii produkcyjnej</w:t>
            </w:r>
          </w:p>
          <w:p w14:paraId="37F6C178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p w14:paraId="1068EAF1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15100000-4</w:t>
            </w:r>
          </w:p>
        </w:tc>
        <w:tc>
          <w:tcPr>
            <w:tcW w:w="344" w:type="pct"/>
            <w:noWrap/>
          </w:tcPr>
          <w:p w14:paraId="2409EAEE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2B867BF6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528" w:type="pct"/>
          </w:tcPr>
          <w:p w14:paraId="614E5B7D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1618C36C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0A65BADF" w14:textId="77777777" w:rsidTr="00515AE8">
        <w:trPr>
          <w:trHeight w:val="315"/>
        </w:trPr>
        <w:tc>
          <w:tcPr>
            <w:tcW w:w="302" w:type="pct"/>
          </w:tcPr>
          <w:p w14:paraId="5E9CD5A3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68" w:type="pct"/>
          </w:tcPr>
          <w:p w14:paraId="41BCC534" w14:textId="77777777" w:rsidR="001500CD" w:rsidRPr="009615EE" w:rsidRDefault="001500CD" w:rsidP="00515AE8">
            <w:pPr>
              <w:rPr>
                <w:b/>
                <w:bCs/>
                <w:sz w:val="22"/>
                <w:szCs w:val="22"/>
              </w:rPr>
            </w:pPr>
            <w:r w:rsidRPr="009615EE">
              <w:rPr>
                <w:b/>
                <w:bCs/>
                <w:sz w:val="22"/>
                <w:szCs w:val="22"/>
              </w:rPr>
              <w:t>Wędlina drobiowa parzona (typu kurczak gotowany)</w:t>
            </w:r>
          </w:p>
          <w:p w14:paraId="01E62074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7477BD55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p w14:paraId="30A752C1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15130000-4</w:t>
            </w:r>
          </w:p>
        </w:tc>
        <w:tc>
          <w:tcPr>
            <w:tcW w:w="344" w:type="pct"/>
            <w:noWrap/>
          </w:tcPr>
          <w:p w14:paraId="1E1E7DAC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12C7F4DF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28" w:type="pct"/>
          </w:tcPr>
          <w:p w14:paraId="1C09CA22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3E9C39E4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33A0B5B7" w14:textId="77777777" w:rsidTr="00515AE8">
        <w:trPr>
          <w:trHeight w:val="315"/>
        </w:trPr>
        <w:tc>
          <w:tcPr>
            <w:tcW w:w="302" w:type="pct"/>
          </w:tcPr>
          <w:p w14:paraId="7BBEA4B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68" w:type="pct"/>
          </w:tcPr>
          <w:p w14:paraId="5BC23163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Szyja indycza świeża, chłodzona, klasy A</w:t>
            </w:r>
          </w:p>
          <w:p w14:paraId="43ED7742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08050615" w14:textId="77777777" w:rsidR="001500CD" w:rsidRPr="009615EE" w:rsidRDefault="001500CD" w:rsidP="00515AE8">
            <w:pPr>
              <w:pStyle w:val="Akapitzlis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500CD" w:rsidRPr="009615EE" w14:paraId="450C6C9E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43C704B5" w14:textId="77777777" w:rsidR="001500CD" w:rsidRPr="009615EE" w:rsidRDefault="001500CD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08AFD393" w14:textId="77777777" w:rsidR="001500CD" w:rsidRPr="009615EE" w:rsidRDefault="001500CD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4"/>
            </w:tblGrid>
            <w:tr w:rsidR="001500CD" w:rsidRPr="009615EE" w14:paraId="2E720CEF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5C5470A3" w14:textId="77777777" w:rsidR="001500CD" w:rsidRPr="009615EE" w:rsidRDefault="001500CD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15100000-4</w:t>
                  </w:r>
                </w:p>
              </w:tc>
            </w:tr>
          </w:tbl>
          <w:p w14:paraId="6866FFFE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4" w:type="pct"/>
            <w:noWrap/>
          </w:tcPr>
          <w:p w14:paraId="5277A4F0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52FF7A15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528" w:type="pct"/>
          </w:tcPr>
          <w:p w14:paraId="2DFB4AE0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1C7445A6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4E2BEE06" w14:textId="77777777" w:rsidTr="00515AE8">
        <w:trPr>
          <w:trHeight w:val="708"/>
        </w:trPr>
        <w:tc>
          <w:tcPr>
            <w:tcW w:w="302" w:type="pct"/>
          </w:tcPr>
          <w:p w14:paraId="3768011A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68" w:type="pct"/>
          </w:tcPr>
          <w:p w14:paraId="2BFF1132" w14:textId="77777777" w:rsidR="001500CD" w:rsidRPr="009615EE" w:rsidRDefault="001500C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Porcja rosołowa z gęsi świeża, schodzona, klasy A </w:t>
            </w:r>
          </w:p>
          <w:p w14:paraId="73438154" w14:textId="77777777" w:rsidR="001500CD" w:rsidRPr="009615EE" w:rsidRDefault="001500C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Wymagania klasyfikacyjne, Cechy dyskwalifikujące, Wymagania dotyczące pakowania - zgodnie z opisem przedmiotu zamówienia stanowiącym załącznik nr 1i do SWZ oraz załącznikiem do wzoru umowy będącej załącznikiem nr 4 do SWZ</w:t>
            </w:r>
          </w:p>
          <w:p w14:paraId="7FC56F5E" w14:textId="77777777" w:rsidR="001500CD" w:rsidRPr="009615EE" w:rsidRDefault="001500CD" w:rsidP="001500CD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717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500CD" w:rsidRPr="009615EE" w14:paraId="60A222A1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544E7317" w14:textId="77777777" w:rsidR="001500CD" w:rsidRPr="009615EE" w:rsidRDefault="001500CD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47175C32" w14:textId="77777777" w:rsidR="001500CD" w:rsidRPr="009615EE" w:rsidRDefault="001500CD" w:rsidP="00515AE8">
            <w:pPr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4"/>
            </w:tblGrid>
            <w:tr w:rsidR="001500CD" w:rsidRPr="009615EE" w14:paraId="29F53559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6638BE9B" w14:textId="77777777" w:rsidR="001500CD" w:rsidRPr="009615EE" w:rsidRDefault="001500CD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15100000-4</w:t>
                  </w:r>
                </w:p>
              </w:tc>
            </w:tr>
          </w:tbl>
          <w:p w14:paraId="3F0C6688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4" w:type="pct"/>
            <w:noWrap/>
          </w:tcPr>
          <w:p w14:paraId="59C64905" w14:textId="77777777" w:rsidR="001500CD" w:rsidRPr="009615EE" w:rsidRDefault="001500C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414" w:type="pct"/>
          </w:tcPr>
          <w:p w14:paraId="26EC27F3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28" w:type="pct"/>
          </w:tcPr>
          <w:p w14:paraId="4CC554AB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</w:tcPr>
          <w:p w14:paraId="494DF139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500CD" w:rsidRPr="009615EE" w14:paraId="3D1F99CE" w14:textId="77777777" w:rsidTr="00515AE8">
        <w:trPr>
          <w:trHeight w:val="708"/>
        </w:trPr>
        <w:tc>
          <w:tcPr>
            <w:tcW w:w="4473" w:type="pct"/>
            <w:gridSpan w:val="6"/>
          </w:tcPr>
          <w:p w14:paraId="06573F9D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Cena ofertowa (suma wartości całkowitych brutto poz. 1-10)</w:t>
            </w:r>
          </w:p>
        </w:tc>
        <w:tc>
          <w:tcPr>
            <w:tcW w:w="527" w:type="pct"/>
          </w:tcPr>
          <w:p w14:paraId="5C301EEF" w14:textId="77777777" w:rsidR="001500CD" w:rsidRPr="009615EE" w:rsidRDefault="001500C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05C4BA8" w14:textId="77777777" w:rsidR="001500CD" w:rsidRPr="009615EE" w:rsidRDefault="001500CD" w:rsidP="001500C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6FCF1B02" w14:textId="77777777" w:rsidR="001500CD" w:rsidRPr="009615EE" w:rsidRDefault="001500CD" w:rsidP="001500C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774C17A8" w14:textId="77777777" w:rsidR="001500CD" w:rsidRPr="009615EE" w:rsidRDefault="001500CD" w:rsidP="001500C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lastRenderedPageBreak/>
        <w:t>całkowite brutto oraz  cenę ofertową z dokładnością dwóch miejsc po przecinku</w:t>
      </w:r>
    </w:p>
    <w:p w14:paraId="3D3480E4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22418438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467A2692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9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57267ACA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7A4189B8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3F4D5F17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1645C9F4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1500CD" w:rsidRPr="009615EE" w14:paraId="06C16963" w14:textId="77777777" w:rsidTr="00515AE8">
        <w:trPr>
          <w:trHeight w:val="1138"/>
        </w:trPr>
        <w:tc>
          <w:tcPr>
            <w:tcW w:w="4637" w:type="dxa"/>
          </w:tcPr>
          <w:p w14:paraId="0E614BE4" w14:textId="77777777" w:rsidR="001500CD" w:rsidRPr="009615EE" w:rsidRDefault="001500C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45A930C9" w14:textId="77777777" w:rsidR="001500CD" w:rsidRPr="009615EE" w:rsidRDefault="001500C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1500CD" w:rsidRPr="009615EE" w14:paraId="664A5950" w14:textId="77777777" w:rsidTr="00515AE8">
        <w:trPr>
          <w:trHeight w:val="569"/>
        </w:trPr>
        <w:tc>
          <w:tcPr>
            <w:tcW w:w="4637" w:type="dxa"/>
          </w:tcPr>
          <w:p w14:paraId="44F4B0B0" w14:textId="77777777" w:rsidR="001500CD" w:rsidRPr="009615EE" w:rsidRDefault="001500C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7A2B32D7" w14:textId="77777777" w:rsidR="001500CD" w:rsidRPr="009615EE" w:rsidRDefault="001500C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D5151F7" w14:textId="77777777" w:rsidR="001500CD" w:rsidRPr="009615EE" w:rsidRDefault="001500CD" w:rsidP="001500CD">
      <w:pPr>
        <w:rPr>
          <w:rFonts w:eastAsia="Calibri" w:cs="Times New Roman"/>
          <w:bCs/>
          <w:sz w:val="22"/>
          <w14:ligatures w14:val="none"/>
        </w:rPr>
      </w:pPr>
    </w:p>
    <w:p w14:paraId="43C24CE4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100CB0B4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51E3B61E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27CE76BD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36AE0255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4C9C5045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jednoosobowa działalność gospodarcza</w:t>
      </w:r>
    </w:p>
    <w:p w14:paraId="23C0354B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1FC94A00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0828ADFB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1BA730B5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78043DE8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 xml:space="preserve">□* nie będzie prowadzić do powstania u Zamawiającego obowiązku podatkowego, zgodnie                      </w:t>
      </w:r>
    </w:p>
    <w:p w14:paraId="55C7E949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714D8709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4642453A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77669DB4" w14:textId="77777777" w:rsidR="001500CD" w:rsidRPr="009615EE" w:rsidRDefault="001500CD" w:rsidP="001500C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1500CD" w:rsidRPr="009615EE" w14:paraId="42FF7591" w14:textId="77777777" w:rsidTr="00515AE8">
        <w:tc>
          <w:tcPr>
            <w:tcW w:w="704" w:type="dxa"/>
          </w:tcPr>
          <w:p w14:paraId="36BD0837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0CF0E958" w14:textId="77777777" w:rsidR="001500CD" w:rsidRPr="009615EE" w:rsidRDefault="001500C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113493C3" w14:textId="77777777" w:rsidR="001500CD" w:rsidRPr="009615EE" w:rsidRDefault="001500C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29155B8F" w14:textId="77777777" w:rsidR="001500CD" w:rsidRPr="009615EE" w:rsidRDefault="001500C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33664DDF" w14:textId="77777777" w:rsidR="001500CD" w:rsidRPr="009615EE" w:rsidRDefault="001500C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6C64471" w14:textId="77777777" w:rsidR="001500CD" w:rsidRPr="009615EE" w:rsidRDefault="001500C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2F3C9A7D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00CD" w:rsidRPr="009615EE" w14:paraId="7A797D55" w14:textId="77777777" w:rsidTr="00515AE8">
        <w:tc>
          <w:tcPr>
            <w:tcW w:w="704" w:type="dxa"/>
          </w:tcPr>
          <w:p w14:paraId="5D4E1271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7265FEE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363AF000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E15EEDE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00CD" w:rsidRPr="009615EE" w14:paraId="52C9C6EA" w14:textId="77777777" w:rsidTr="00515AE8">
        <w:tc>
          <w:tcPr>
            <w:tcW w:w="704" w:type="dxa"/>
          </w:tcPr>
          <w:p w14:paraId="21CA190C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12F9BE0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7A7BDB41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C97489E" w14:textId="77777777" w:rsidR="001500CD" w:rsidRPr="009615EE" w:rsidRDefault="001500C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21E0E00B" w14:textId="77777777" w:rsidR="001500CD" w:rsidRPr="009615EE" w:rsidRDefault="001500CD" w:rsidP="001500CD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4AFFC217" w14:textId="77777777" w:rsidR="001500CD" w:rsidRPr="009615EE" w:rsidRDefault="001500CD" w:rsidP="001500CD">
      <w:pPr>
        <w:pStyle w:val="Akapitzlist"/>
        <w:numPr>
          <w:ilvl w:val="0"/>
          <w:numId w:val="216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50C5B9C1" w14:textId="77777777" w:rsidR="001500CD" w:rsidRPr="009615EE" w:rsidRDefault="001500CD" w:rsidP="001500CD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F6AE9ED" w14:textId="531DBC63" w:rsidR="00E02F38" w:rsidRPr="001500CD" w:rsidRDefault="00E02F38" w:rsidP="001500CD"/>
    <w:sectPr w:rsidR="00E02F38" w:rsidRPr="00150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3C623" w14:textId="77777777" w:rsidR="001A15A9" w:rsidRDefault="001A15A9" w:rsidP="00231E80">
      <w:pPr>
        <w:spacing w:after="0" w:line="240" w:lineRule="auto"/>
      </w:pPr>
      <w:r>
        <w:separator/>
      </w:r>
    </w:p>
  </w:endnote>
  <w:endnote w:type="continuationSeparator" w:id="0">
    <w:p w14:paraId="707993DF" w14:textId="77777777" w:rsidR="001A15A9" w:rsidRDefault="001A15A9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F4311" w14:textId="77777777" w:rsidR="001A15A9" w:rsidRDefault="001A15A9" w:rsidP="00231E80">
      <w:pPr>
        <w:spacing w:after="0" w:line="240" w:lineRule="auto"/>
      </w:pPr>
      <w:r>
        <w:separator/>
      </w:r>
    </w:p>
  </w:footnote>
  <w:footnote w:type="continuationSeparator" w:id="0">
    <w:p w14:paraId="1FF6D6EA" w14:textId="77777777" w:rsidR="001A15A9" w:rsidRDefault="001A15A9" w:rsidP="00231E80">
      <w:pPr>
        <w:spacing w:after="0" w:line="240" w:lineRule="auto"/>
      </w:pPr>
      <w:r>
        <w:continuationSeparator/>
      </w:r>
    </w:p>
  </w:footnote>
  <w:footnote w:id="1">
    <w:p w14:paraId="4C74134E" w14:textId="77777777" w:rsidR="001500CD" w:rsidRPr="006F5AE3" w:rsidRDefault="001500CD" w:rsidP="001500CD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1C156A49" w14:textId="77777777" w:rsidR="001500CD" w:rsidRPr="006F5AE3" w:rsidRDefault="001500CD" w:rsidP="001500CD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500CD"/>
    <w:rsid w:val="001A15A9"/>
    <w:rsid w:val="001F7BE9"/>
    <w:rsid w:val="00231E80"/>
    <w:rsid w:val="002402E2"/>
    <w:rsid w:val="00307E7D"/>
    <w:rsid w:val="00393375"/>
    <w:rsid w:val="004434BD"/>
    <w:rsid w:val="00461C0F"/>
    <w:rsid w:val="0048287D"/>
    <w:rsid w:val="0056786A"/>
    <w:rsid w:val="00651DBB"/>
    <w:rsid w:val="007A7016"/>
    <w:rsid w:val="00886F46"/>
    <w:rsid w:val="009B28EE"/>
    <w:rsid w:val="00A44648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2026-02-03T21:21:00Z</dcterms:created>
  <dcterms:modified xsi:type="dcterms:W3CDTF">2026-02-03T21:21:00Z</dcterms:modified>
</cp:coreProperties>
</file>